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>do swz</w:t>
      </w:r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0C8B7505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>Na potrzeby postępowania o udzielenie zamówienia publicznego pn</w:t>
      </w:r>
      <w:r w:rsidR="00B3596C">
        <w:rPr>
          <w:rFonts w:ascii="Tahoma" w:hAnsi="Tahoma" w:cs="Tahoma"/>
        </w:rPr>
        <w:t>.:”</w:t>
      </w:r>
      <w:r w:rsidR="003F7F4B" w:rsidRPr="003F7F4B">
        <w:rPr>
          <w:rFonts w:ascii="Tahoma" w:hAnsi="Tahoma" w:cs="Tahoma"/>
          <w:b/>
        </w:rPr>
        <w:t xml:space="preserve"> </w:t>
      </w:r>
      <w:r w:rsidR="003F7F4B">
        <w:rPr>
          <w:rFonts w:ascii="Tahoma" w:hAnsi="Tahoma" w:cs="Tahoma"/>
          <w:b/>
        </w:rPr>
        <w:t xml:space="preserve">Renowacja </w:t>
      </w:r>
      <w:r w:rsidR="00851025">
        <w:rPr>
          <w:rFonts w:ascii="Tahoma" w:hAnsi="Tahoma" w:cs="Tahoma"/>
          <w:b/>
        </w:rPr>
        <w:t>budynku starej plebani z roku 1811</w:t>
      </w:r>
      <w:r w:rsidR="00906418">
        <w:rPr>
          <w:rFonts w:ascii="Tahoma" w:hAnsi="Tahoma" w:cs="Tahoma"/>
          <w:b/>
        </w:rPr>
        <w:t>-</w:t>
      </w:r>
      <w:r w:rsidR="00696FB7">
        <w:rPr>
          <w:rFonts w:ascii="Tahoma" w:hAnsi="Tahoma" w:cs="Tahoma"/>
          <w:b/>
        </w:rPr>
        <w:t>II</w:t>
      </w:r>
      <w:r w:rsidR="00906418">
        <w:rPr>
          <w:rFonts w:ascii="Tahoma" w:hAnsi="Tahoma" w:cs="Tahoma"/>
          <w:b/>
        </w:rPr>
        <w:t xml:space="preserve"> postępowanie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44BD00A0" w:rsidR="006E6722" w:rsidRPr="00AD4CEA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>Oświadczam, że spełniam warunki udziału w postępowaniu określon</w:t>
      </w:r>
      <w:r w:rsidR="00731B20">
        <w:rPr>
          <w:rFonts w:ascii="Tahoma" w:hAnsi="Tahoma" w:cs="Tahoma"/>
          <w:sz w:val="20"/>
          <w:szCs w:val="20"/>
        </w:rPr>
        <w:t>e</w:t>
      </w:r>
      <w:r w:rsidRPr="00AD4CEA">
        <w:rPr>
          <w:rFonts w:ascii="Tahoma" w:hAnsi="Tahoma" w:cs="Tahoma"/>
          <w:sz w:val="20"/>
          <w:szCs w:val="20"/>
        </w:rPr>
        <w:t xml:space="preserve"> przez Zamawiającego </w:t>
      </w:r>
      <w:r w:rsidRPr="00AD4CEA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Pr="0071199D">
        <w:rPr>
          <w:rFonts w:ascii="Tahoma" w:hAnsi="Tahoma" w:cs="Tahoma"/>
          <w:sz w:val="20"/>
          <w:szCs w:val="20"/>
        </w:rPr>
        <w:t xml:space="preserve">pkt. </w:t>
      </w:r>
      <w:r w:rsidR="006334B5" w:rsidRPr="0071199D">
        <w:rPr>
          <w:rFonts w:ascii="Tahoma" w:hAnsi="Tahoma" w:cs="Tahoma"/>
          <w:sz w:val="20"/>
          <w:szCs w:val="20"/>
        </w:rPr>
        <w:t>4</w:t>
      </w:r>
      <w:r w:rsidRPr="0071199D">
        <w:rPr>
          <w:rFonts w:ascii="Tahoma" w:hAnsi="Tahoma" w:cs="Tahoma"/>
          <w:sz w:val="20"/>
          <w:szCs w:val="20"/>
        </w:rPr>
        <w:t xml:space="preserve">.4 rozdziału </w:t>
      </w:r>
      <w:r w:rsidR="006334B5" w:rsidRPr="0071199D">
        <w:rPr>
          <w:rFonts w:ascii="Tahoma" w:hAnsi="Tahoma" w:cs="Tahoma"/>
          <w:sz w:val="20"/>
          <w:szCs w:val="20"/>
        </w:rPr>
        <w:t>IX</w:t>
      </w:r>
      <w:r w:rsidRPr="0071199D">
        <w:rPr>
          <w:rFonts w:ascii="Tahoma" w:hAnsi="Tahoma" w:cs="Tahoma"/>
          <w:sz w:val="20"/>
          <w:szCs w:val="20"/>
        </w:rPr>
        <w:t xml:space="preserve"> swz.</w:t>
      </w:r>
    </w:p>
    <w:p w14:paraId="41D05072" w14:textId="74FA79FD" w:rsidR="006E6722" w:rsidRPr="00AD4CEA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 w:rsidRPr="0071199D">
        <w:rPr>
          <w:rFonts w:ascii="Tahoma" w:hAnsi="Tahoma" w:cs="Tahoma"/>
          <w:sz w:val="20"/>
          <w:szCs w:val="20"/>
        </w:rPr>
        <w:t xml:space="preserve">pkt. </w:t>
      </w:r>
      <w:r w:rsidR="006334B5" w:rsidRPr="0071199D">
        <w:rPr>
          <w:rFonts w:ascii="Tahoma" w:hAnsi="Tahoma" w:cs="Tahoma"/>
          <w:sz w:val="20"/>
          <w:szCs w:val="20"/>
        </w:rPr>
        <w:t>4</w:t>
      </w:r>
      <w:r w:rsidRPr="0071199D">
        <w:rPr>
          <w:rFonts w:ascii="Tahoma" w:hAnsi="Tahoma" w:cs="Tahoma"/>
          <w:sz w:val="20"/>
          <w:szCs w:val="20"/>
        </w:rPr>
        <w:t>.4. rozdziału I</w:t>
      </w:r>
      <w:r w:rsidR="006334B5" w:rsidRPr="0071199D">
        <w:rPr>
          <w:rFonts w:ascii="Tahoma" w:hAnsi="Tahoma" w:cs="Tahoma"/>
          <w:sz w:val="20"/>
          <w:szCs w:val="20"/>
        </w:rPr>
        <w:t>X</w:t>
      </w:r>
      <w:r w:rsidRPr="00AD4CEA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innego/ych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innego/ych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lastRenderedPageBreak/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p w14:paraId="5EECDACB" w14:textId="3F928B4B" w:rsidR="00B12DE5" w:rsidRPr="00B12DE5" w:rsidRDefault="00B12DE5" w:rsidP="00B12DE5">
      <w:pPr>
        <w:tabs>
          <w:tab w:val="left" w:pos="2955"/>
        </w:tabs>
        <w:rPr>
          <w:lang w:eastAsia="en-US"/>
        </w:rPr>
      </w:pPr>
      <w:r>
        <w:rPr>
          <w:lang w:eastAsia="en-US"/>
        </w:rPr>
        <w:tab/>
      </w:r>
    </w:p>
    <w:sectPr w:rsidR="00B12DE5" w:rsidRPr="00B12DE5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5C206" w14:textId="77777777" w:rsidR="00A203B0" w:rsidRDefault="00A203B0" w:rsidP="00DA5839">
      <w:r>
        <w:separator/>
      </w:r>
    </w:p>
  </w:endnote>
  <w:endnote w:type="continuationSeparator" w:id="0">
    <w:p w14:paraId="394DA58F" w14:textId="77777777" w:rsidR="00A203B0" w:rsidRDefault="00A203B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696FB7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F60B9" w14:textId="77777777" w:rsidR="00A203B0" w:rsidRDefault="00A203B0" w:rsidP="00DA5839">
      <w:r>
        <w:separator/>
      </w:r>
    </w:p>
  </w:footnote>
  <w:footnote w:type="continuationSeparator" w:id="0">
    <w:p w14:paraId="625AF628" w14:textId="77777777" w:rsidR="00A203B0" w:rsidRDefault="00A203B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4965D5B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906418">
      <w:rPr>
        <w:rFonts w:ascii="Tahoma" w:hAnsi="Tahoma" w:cs="Tahoma"/>
      </w:rPr>
      <w:t>.11</w:t>
    </w:r>
    <w:r w:rsidR="00851025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bookmarkEnd w:id="0"/>
    <w:r w:rsidR="00B04E8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5ACEE33A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D04D9A">
      <w:rPr>
        <w:noProof/>
      </w:rPr>
      <w:drawing>
        <wp:inline distT="0" distB="0" distL="0" distR="0" wp14:anchorId="283A1F2D" wp14:editId="58CAD1BF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561AB999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640EFA">
      <w:rPr>
        <w:b/>
        <w:caps/>
      </w:rPr>
      <w:t>PROGRAM ODBUDOWY ZABYTKÓW</w:t>
    </w:r>
  </w:p>
  <w:p w14:paraId="6432303B" w14:textId="40846D9F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06418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r w:rsidR="00B04E8D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206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1288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BC0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AC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C9E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7D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349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2CB"/>
    <w:rsid w:val="003E58C7"/>
    <w:rsid w:val="003E66FA"/>
    <w:rsid w:val="003F36CA"/>
    <w:rsid w:val="003F383D"/>
    <w:rsid w:val="003F3F9B"/>
    <w:rsid w:val="003F4AD2"/>
    <w:rsid w:val="003F5767"/>
    <w:rsid w:val="003F78B8"/>
    <w:rsid w:val="003F7A1F"/>
    <w:rsid w:val="003F7F4B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55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4FAC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183E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40E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6DD1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4B5"/>
    <w:rsid w:val="006336D8"/>
    <w:rsid w:val="00633D65"/>
    <w:rsid w:val="00634F84"/>
    <w:rsid w:val="00635905"/>
    <w:rsid w:val="00635E37"/>
    <w:rsid w:val="00636141"/>
    <w:rsid w:val="00640A05"/>
    <w:rsid w:val="00640EFA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0FFB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6FB7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AC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99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1B20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803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490"/>
    <w:rsid w:val="00843B35"/>
    <w:rsid w:val="00843F97"/>
    <w:rsid w:val="00844033"/>
    <w:rsid w:val="00845296"/>
    <w:rsid w:val="008465D6"/>
    <w:rsid w:val="00847294"/>
    <w:rsid w:val="00847E7B"/>
    <w:rsid w:val="008507C4"/>
    <w:rsid w:val="00851025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418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6DB5"/>
    <w:rsid w:val="009672EB"/>
    <w:rsid w:val="0097049A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4A69"/>
    <w:rsid w:val="00A05107"/>
    <w:rsid w:val="00A05866"/>
    <w:rsid w:val="00A073A1"/>
    <w:rsid w:val="00A077A1"/>
    <w:rsid w:val="00A07EB7"/>
    <w:rsid w:val="00A10C89"/>
    <w:rsid w:val="00A1112F"/>
    <w:rsid w:val="00A12656"/>
    <w:rsid w:val="00A13693"/>
    <w:rsid w:val="00A13DD1"/>
    <w:rsid w:val="00A140A8"/>
    <w:rsid w:val="00A15C86"/>
    <w:rsid w:val="00A1768D"/>
    <w:rsid w:val="00A17A74"/>
    <w:rsid w:val="00A203B0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25D"/>
    <w:rsid w:val="00A83D0F"/>
    <w:rsid w:val="00A840D6"/>
    <w:rsid w:val="00A84298"/>
    <w:rsid w:val="00A84318"/>
    <w:rsid w:val="00A8444F"/>
    <w:rsid w:val="00A854F5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E9F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4CEA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792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4E8D"/>
    <w:rsid w:val="00B05C1C"/>
    <w:rsid w:val="00B06A0C"/>
    <w:rsid w:val="00B07727"/>
    <w:rsid w:val="00B10AB2"/>
    <w:rsid w:val="00B11331"/>
    <w:rsid w:val="00B116F7"/>
    <w:rsid w:val="00B125C1"/>
    <w:rsid w:val="00B12A14"/>
    <w:rsid w:val="00B12DE5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6C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1C64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B7F79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C729D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4D9A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588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2CEC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200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38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2C0E"/>
    <w:rsid w:val="00F43161"/>
    <w:rsid w:val="00F43A94"/>
    <w:rsid w:val="00F45A5F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D5C26F5C-1C8F-4FCD-BFE0-103A2C04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35206"/>
    <w:rsid w:val="000C36AD"/>
    <w:rsid w:val="000F0B03"/>
    <w:rsid w:val="00102000"/>
    <w:rsid w:val="001144D2"/>
    <w:rsid w:val="001311F0"/>
    <w:rsid w:val="00145052"/>
    <w:rsid w:val="00166AF0"/>
    <w:rsid w:val="001B6CAC"/>
    <w:rsid w:val="002000B0"/>
    <w:rsid w:val="00221205"/>
    <w:rsid w:val="0022338D"/>
    <w:rsid w:val="0024348D"/>
    <w:rsid w:val="002751B2"/>
    <w:rsid w:val="00282BAD"/>
    <w:rsid w:val="002B0099"/>
    <w:rsid w:val="002C6A07"/>
    <w:rsid w:val="00364815"/>
    <w:rsid w:val="003953B7"/>
    <w:rsid w:val="003F2155"/>
    <w:rsid w:val="00467A2B"/>
    <w:rsid w:val="00490159"/>
    <w:rsid w:val="004906D2"/>
    <w:rsid w:val="004A1D53"/>
    <w:rsid w:val="004A71FD"/>
    <w:rsid w:val="004B4CB6"/>
    <w:rsid w:val="004D439C"/>
    <w:rsid w:val="004F726E"/>
    <w:rsid w:val="00520A31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80FFB"/>
    <w:rsid w:val="006949B4"/>
    <w:rsid w:val="006A5E95"/>
    <w:rsid w:val="006A6F48"/>
    <w:rsid w:val="006C258D"/>
    <w:rsid w:val="006D3F43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66DB5"/>
    <w:rsid w:val="00973BF8"/>
    <w:rsid w:val="00A04A69"/>
    <w:rsid w:val="00A20A83"/>
    <w:rsid w:val="00A30EF7"/>
    <w:rsid w:val="00A66B6F"/>
    <w:rsid w:val="00A76104"/>
    <w:rsid w:val="00A8325D"/>
    <w:rsid w:val="00AA69BC"/>
    <w:rsid w:val="00AD41C5"/>
    <w:rsid w:val="00AE3679"/>
    <w:rsid w:val="00AF29DC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5EBE"/>
    <w:rsid w:val="00C868E5"/>
    <w:rsid w:val="00CB7F79"/>
    <w:rsid w:val="00CC01DC"/>
    <w:rsid w:val="00CD03E5"/>
    <w:rsid w:val="00D001D0"/>
    <w:rsid w:val="00D22EEC"/>
    <w:rsid w:val="00D26588"/>
    <w:rsid w:val="00D52805"/>
    <w:rsid w:val="00D52EE4"/>
    <w:rsid w:val="00D57689"/>
    <w:rsid w:val="00D66A6B"/>
    <w:rsid w:val="00D72CEC"/>
    <w:rsid w:val="00D85F7D"/>
    <w:rsid w:val="00E17912"/>
    <w:rsid w:val="00E5310F"/>
    <w:rsid w:val="00E83CDF"/>
    <w:rsid w:val="00EB0CE7"/>
    <w:rsid w:val="00EC3063"/>
    <w:rsid w:val="00ED4EBF"/>
    <w:rsid w:val="00ED7CA3"/>
    <w:rsid w:val="00F23D41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2024-07-29T13:10:00Z</dcterms:modified>
</cp:coreProperties>
</file>